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61DD27A" w14:textId="77777777" w:rsidR="008B52D6" w:rsidRDefault="008B52D6" w:rsidP="0090754B">
      <w:pPr>
        <w:pStyle w:val="Ttulo"/>
        <w:rPr>
          <w:rFonts w:ascii="Calibri" w:hAnsi="Calibri"/>
          <w:sz w:val="24"/>
          <w14:shadow w14:blurRad="0" w14:dist="0" w14:dir="0" w14:sx="0" w14:sy="0" w14:kx="0" w14:ky="0" w14:algn="none">
            <w14:srgbClr w14:val="000000"/>
          </w14:shadow>
        </w:rPr>
      </w:pPr>
    </w:p>
    <w:p w14:paraId="4E262DB2" w14:textId="2886DBA2" w:rsidR="00132E50" w:rsidRPr="00F60724" w:rsidRDefault="00132E50" w:rsidP="0090754B">
      <w:pPr>
        <w:pStyle w:val="Ttulo"/>
        <w:rPr>
          <w:rFonts w:ascii="Calibri" w:hAnsi="Calibri"/>
          <w:sz w:val="24"/>
          <w14:shadow w14:blurRad="0" w14:dist="0" w14:dir="0" w14:sx="0" w14:sy="0" w14:kx="0" w14:ky="0" w14:algn="none">
            <w14:srgbClr w14:val="000000"/>
          </w14:shadow>
        </w:rPr>
      </w:pPr>
      <w:r w:rsidRPr="00F60724">
        <w:rPr>
          <w:rFonts w:ascii="Calibri" w:hAnsi="Calibri"/>
          <w:sz w:val="24"/>
          <w14:shadow w14:blurRad="0" w14:dist="0" w14:dir="0" w14:sx="0" w14:sy="0" w14:kx="0" w14:ky="0" w14:algn="none">
            <w14:srgbClr w14:val="000000"/>
          </w14:shadow>
        </w:rPr>
        <w:t>PREGÃO ELETRÔNICO nº</w:t>
      </w:r>
      <w:r w:rsidR="00084926" w:rsidRPr="00F60724">
        <w:rPr>
          <w:rFonts w:ascii="Calibri" w:hAnsi="Calibri"/>
          <w:sz w:val="24"/>
          <w14:shadow w14:blurRad="0" w14:dist="0" w14:dir="0" w14:sx="0" w14:sy="0" w14:kx="0" w14:ky="0" w14:algn="none">
            <w14:srgbClr w14:val="000000"/>
          </w14:shadow>
        </w:rPr>
        <w:t xml:space="preserve"> </w:t>
      </w:r>
      <w:r w:rsidR="00512B4F">
        <w:rPr>
          <w:rFonts w:ascii="Calibri" w:hAnsi="Calibri"/>
          <w:sz w:val="24"/>
          <w14:shadow w14:blurRad="0" w14:dist="0" w14:dir="0" w14:sx="0" w14:sy="0" w14:kx="0" w14:ky="0" w14:algn="none">
            <w14:srgbClr w14:val="000000"/>
          </w14:shadow>
        </w:rPr>
        <w:t>0893</w:t>
      </w:r>
      <w:r w:rsidR="00F2392A" w:rsidRPr="00F60724">
        <w:rPr>
          <w:rFonts w:ascii="Calibri" w:hAnsi="Calibri"/>
          <w:sz w:val="24"/>
          <w14:shadow w14:blurRad="0" w14:dist="0" w14:dir="0" w14:sx="0" w14:sy="0" w14:kx="0" w14:ky="0" w14:algn="none">
            <w14:srgbClr w14:val="000000"/>
          </w14:shadow>
        </w:rPr>
        <w:t>/20</w:t>
      </w:r>
      <w:r w:rsidR="00095A81" w:rsidRPr="00F60724">
        <w:rPr>
          <w:rFonts w:ascii="Calibri" w:hAnsi="Calibri"/>
          <w:sz w:val="24"/>
          <w14:shadow w14:blurRad="0" w14:dist="0" w14:dir="0" w14:sx="0" w14:sy="0" w14:kx="0" w14:ky="0" w14:algn="none">
            <w14:srgbClr w14:val="000000"/>
          </w14:shadow>
        </w:rPr>
        <w:t>2</w:t>
      </w:r>
      <w:r w:rsidR="004D4E4C" w:rsidRPr="00F60724">
        <w:rPr>
          <w:rFonts w:ascii="Calibri" w:hAnsi="Calibri"/>
          <w:sz w:val="24"/>
          <w14:shadow w14:blurRad="0" w14:dist="0" w14:dir="0" w14:sx="0" w14:sy="0" w14:kx="0" w14:ky="0" w14:algn="none">
            <w14:srgbClr w14:val="000000"/>
          </w14:shadow>
        </w:rPr>
        <w:t>3</w:t>
      </w:r>
    </w:p>
    <w:p w14:paraId="29B3E978" w14:textId="39E9A6D9" w:rsidR="00132E50" w:rsidRPr="005711D8" w:rsidRDefault="00AC76E2" w:rsidP="00132E50">
      <w:pPr>
        <w:pStyle w:val="Ttulo1"/>
        <w:numPr>
          <w:ilvl w:val="0"/>
          <w:numId w:val="0"/>
        </w:numPr>
        <w:tabs>
          <w:tab w:val="left" w:pos="1134"/>
        </w:tabs>
        <w:jc w:val="center"/>
        <w:rPr>
          <w:rFonts w:ascii="Calibri" w:hAnsi="Calibri" w:cs="Calibri"/>
          <w:bCs/>
          <w:szCs w:val="24"/>
        </w:rPr>
      </w:pPr>
      <w:r>
        <w:rPr>
          <w:rFonts w:ascii="Calibri" w:hAnsi="Calibri" w:cs="Calibri"/>
          <w:bCs/>
          <w:szCs w:val="24"/>
        </w:rPr>
        <w:t>A</w:t>
      </w:r>
      <w:r w:rsidR="00132E50" w:rsidRPr="00F60724">
        <w:rPr>
          <w:rFonts w:ascii="Calibri" w:hAnsi="Calibri" w:cs="Calibri"/>
          <w:bCs/>
          <w:szCs w:val="24"/>
        </w:rPr>
        <w:t>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212087A9" w:rsidR="00F04A4C" w:rsidRDefault="00F04A4C" w:rsidP="00F04A4C">
      <w:pPr>
        <w:jc w:val="both"/>
        <w:rPr>
          <w:rFonts w:ascii="Calibri" w:hAnsi="Calibri" w:cs="Calibri"/>
          <w:sz w:val="10"/>
          <w:szCs w:val="10"/>
        </w:rPr>
      </w:pPr>
    </w:p>
    <w:p w14:paraId="7801231A" w14:textId="5EAC8BF0" w:rsidR="008B52D6" w:rsidRDefault="008B52D6" w:rsidP="00F04A4C">
      <w:pPr>
        <w:jc w:val="both"/>
        <w:rPr>
          <w:rFonts w:ascii="Calibri" w:hAnsi="Calibri" w:cs="Calibri"/>
          <w:sz w:val="10"/>
          <w:szCs w:val="10"/>
        </w:rPr>
      </w:pPr>
    </w:p>
    <w:p w14:paraId="1C815AD2" w14:textId="77777777" w:rsidR="008B52D6" w:rsidRPr="0090754B" w:rsidRDefault="008B52D6" w:rsidP="00F04A4C">
      <w:pPr>
        <w:jc w:val="both"/>
        <w:rPr>
          <w:rFonts w:ascii="Calibri" w:hAnsi="Calibri" w:cs="Calibri"/>
          <w:sz w:val="10"/>
          <w:szCs w:val="10"/>
        </w:rPr>
      </w:pPr>
    </w:p>
    <w:p w14:paraId="14DA47BE" w14:textId="77777777" w:rsidR="00AC76E2" w:rsidRPr="00E167D9" w:rsidRDefault="00AC76E2" w:rsidP="00AC76E2">
      <w:pPr>
        <w:suppressAutoHyphens w:val="0"/>
        <w:autoSpaceDE w:val="0"/>
        <w:autoSpaceDN w:val="0"/>
        <w:adjustRightInd w:val="0"/>
        <w:rPr>
          <w:rFonts w:ascii="Calibri-Bold" w:hAnsi="Calibri-Bold" w:cs="Calibri-Bold"/>
          <w:b/>
          <w:bCs/>
          <w:sz w:val="22"/>
          <w:szCs w:val="22"/>
          <w:lang w:eastAsia="pt-BR"/>
        </w:rPr>
      </w:pPr>
      <w:r w:rsidRPr="00E167D9">
        <w:rPr>
          <w:rFonts w:ascii="Calibri-Bold" w:hAnsi="Calibri-Bold" w:cs="Calibri-Bold"/>
          <w:b/>
          <w:bCs/>
          <w:sz w:val="22"/>
          <w:szCs w:val="22"/>
          <w:lang w:eastAsia="pt-BR"/>
        </w:rPr>
        <w:t>(TABELA DE LOTES / ITENS E OS RESPECTIVOS VENCEDORES – ANEXA À ATA DE SRP. NELA ENCONTRAM-SE AS</w:t>
      </w:r>
    </w:p>
    <w:p w14:paraId="72432473" w14:textId="135007D9" w:rsidR="00AC76E2" w:rsidRPr="00AC76E2" w:rsidRDefault="00AC76E2" w:rsidP="00AC76E2">
      <w:pPr>
        <w:pStyle w:val="Ttulo5"/>
        <w:numPr>
          <w:ilvl w:val="0"/>
          <w:numId w:val="0"/>
        </w:numPr>
        <w:jc w:val="both"/>
        <w:rPr>
          <w:rFonts w:ascii="Calibri-Bold" w:hAnsi="Calibri-Bold" w:cs="Calibri-Bold"/>
          <w:bCs/>
          <w:sz w:val="22"/>
          <w:szCs w:val="22"/>
          <w:lang w:eastAsia="pt-BR"/>
        </w:rPr>
      </w:pPr>
      <w:r w:rsidRPr="00E167D9">
        <w:rPr>
          <w:rFonts w:ascii="Calibri-Bold" w:hAnsi="Calibri-Bold" w:cs="Calibri-Bold"/>
          <w:bCs/>
          <w:sz w:val="22"/>
          <w:szCs w:val="22"/>
          <w:lang w:eastAsia="pt-BR"/>
        </w:rPr>
        <w:t>ESPECIFICAÇÕES QUANTO AO OBJETO E SEUS FUTUROS PRESTADORES)</w:t>
      </w:r>
    </w:p>
    <w:p w14:paraId="604CD2DE" w14:textId="2985DB98" w:rsidR="00F04A4C" w:rsidRDefault="00F04A4C" w:rsidP="00F04A4C">
      <w:pPr>
        <w:jc w:val="both"/>
        <w:rPr>
          <w:rFonts w:ascii="Calibri" w:hAnsi="Calibri" w:cs="Calibri"/>
          <w:bCs/>
          <w:sz w:val="10"/>
          <w:szCs w:val="10"/>
        </w:rPr>
      </w:pPr>
    </w:p>
    <w:p w14:paraId="0F461DA1" w14:textId="0FEB60F0" w:rsidR="008B52D6" w:rsidRDefault="008B52D6" w:rsidP="00F04A4C">
      <w:pPr>
        <w:jc w:val="both"/>
        <w:rPr>
          <w:rFonts w:ascii="Calibri" w:hAnsi="Calibri" w:cs="Calibri"/>
          <w:bCs/>
          <w:sz w:val="10"/>
          <w:szCs w:val="10"/>
        </w:rPr>
      </w:pPr>
    </w:p>
    <w:p w14:paraId="53F29A8C" w14:textId="77777777" w:rsidR="008B52D6" w:rsidRPr="0090754B" w:rsidRDefault="008B52D6" w:rsidP="00F04A4C">
      <w:pPr>
        <w:jc w:val="both"/>
        <w:rPr>
          <w:rFonts w:ascii="Calibri" w:hAnsi="Calibri" w:cs="Calibri"/>
          <w:bCs/>
          <w:sz w:val="10"/>
          <w:szCs w:val="1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1D1FD204" w:rsidR="00F04A4C" w:rsidRDefault="00F04A4C" w:rsidP="00F04A4C">
      <w:pPr>
        <w:pStyle w:val="EspSubTitulo1Char"/>
        <w:tabs>
          <w:tab w:val="left" w:pos="1134"/>
        </w:tabs>
        <w:suppressAutoHyphens/>
        <w:spacing w:before="0" w:after="0"/>
        <w:rPr>
          <w:rFonts w:ascii="Calibri" w:hAnsi="Calibri"/>
          <w:bCs/>
          <w:sz w:val="10"/>
          <w:szCs w:val="10"/>
        </w:rPr>
      </w:pPr>
    </w:p>
    <w:p w14:paraId="68C89F2B" w14:textId="77777777" w:rsidR="008B52D6" w:rsidRPr="0090754B" w:rsidRDefault="008B52D6" w:rsidP="00F04A4C">
      <w:pPr>
        <w:pStyle w:val="EspSubTitulo1Char"/>
        <w:tabs>
          <w:tab w:val="left" w:pos="1134"/>
        </w:tabs>
        <w:suppressAutoHyphens/>
        <w:spacing w:before="0" w:after="0"/>
        <w:rPr>
          <w:rFonts w:ascii="Calibri" w:hAnsi="Calibri"/>
          <w:bCs/>
          <w:sz w:val="10"/>
          <w:szCs w:val="10"/>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38F2BE7" w:rsidR="00F04A4C" w:rsidRDefault="00F04A4C" w:rsidP="00F04A4C">
      <w:pPr>
        <w:tabs>
          <w:tab w:val="left" w:pos="1134"/>
        </w:tabs>
        <w:jc w:val="both"/>
        <w:rPr>
          <w:rFonts w:ascii="Calibri" w:hAnsi="Calibri"/>
          <w:b/>
          <w:sz w:val="10"/>
          <w:szCs w:val="10"/>
        </w:rPr>
      </w:pPr>
    </w:p>
    <w:p w14:paraId="569443B7" w14:textId="77777777" w:rsidR="008B52D6" w:rsidRPr="0090754B" w:rsidRDefault="008B52D6" w:rsidP="00F04A4C">
      <w:pPr>
        <w:tabs>
          <w:tab w:val="left" w:pos="1134"/>
        </w:tabs>
        <w:jc w:val="both"/>
        <w:rPr>
          <w:rFonts w:ascii="Calibri" w:hAnsi="Calibri"/>
          <w:b/>
          <w:sz w:val="10"/>
          <w:szCs w:val="10"/>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10F694A2" w:rsidR="00F04A4C" w:rsidRDefault="00F04A4C" w:rsidP="00F04A4C">
      <w:pPr>
        <w:tabs>
          <w:tab w:val="left" w:pos="1134"/>
        </w:tabs>
        <w:jc w:val="both"/>
        <w:rPr>
          <w:rFonts w:ascii="Calibri" w:hAnsi="Calibri"/>
          <w:b/>
          <w:sz w:val="10"/>
          <w:szCs w:val="10"/>
        </w:rPr>
      </w:pPr>
    </w:p>
    <w:p w14:paraId="5EB0B376" w14:textId="77777777" w:rsidR="008B52D6" w:rsidRPr="0090754B" w:rsidRDefault="008B52D6" w:rsidP="00F04A4C">
      <w:pPr>
        <w:tabs>
          <w:tab w:val="left" w:pos="1134"/>
        </w:tabs>
        <w:jc w:val="both"/>
        <w:rPr>
          <w:rFonts w:ascii="Calibri" w:hAnsi="Calibri"/>
          <w:b/>
          <w:sz w:val="10"/>
          <w:szCs w:val="10"/>
        </w:rPr>
      </w:pPr>
    </w:p>
    <w:p w14:paraId="1A5FF659" w14:textId="434AC473" w:rsidR="00F04A4C" w:rsidRPr="008B52D6" w:rsidRDefault="00F04A4C" w:rsidP="00F04A4C">
      <w:pPr>
        <w:tabs>
          <w:tab w:val="left" w:pos="1134"/>
        </w:tabs>
        <w:jc w:val="both"/>
        <w:rPr>
          <w:rFonts w:ascii="Calibri" w:hAnsi="Calibri"/>
          <w:bCs/>
          <w:sz w:val="22"/>
          <w:szCs w:val="22"/>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265F4592" w:rsidR="00F04A4C" w:rsidRDefault="00F04A4C" w:rsidP="00F04A4C">
      <w:pPr>
        <w:tabs>
          <w:tab w:val="left" w:pos="1134"/>
          <w:tab w:val="left" w:pos="4253"/>
        </w:tabs>
        <w:jc w:val="both"/>
        <w:rPr>
          <w:rFonts w:ascii="Calibri" w:hAnsi="Calibri"/>
          <w:bCs/>
          <w:sz w:val="10"/>
          <w:szCs w:val="10"/>
        </w:rPr>
      </w:pPr>
    </w:p>
    <w:p w14:paraId="2FFCCB0E" w14:textId="77777777" w:rsidR="008B52D6" w:rsidRPr="0090754B" w:rsidRDefault="008B52D6" w:rsidP="00F04A4C">
      <w:pPr>
        <w:tabs>
          <w:tab w:val="left" w:pos="1134"/>
          <w:tab w:val="left" w:pos="4253"/>
        </w:tabs>
        <w:jc w:val="both"/>
        <w:rPr>
          <w:rFonts w:ascii="Calibri" w:hAnsi="Calibri"/>
          <w:bCs/>
          <w:sz w:val="10"/>
          <w:szCs w:val="10"/>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1006A9D6" w:rsidR="00F04A4C" w:rsidRDefault="00F04A4C" w:rsidP="00F04A4C">
      <w:pPr>
        <w:pStyle w:val="Contedodoquadro"/>
        <w:tabs>
          <w:tab w:val="clear" w:pos="1152"/>
          <w:tab w:val="left" w:pos="1134"/>
        </w:tabs>
        <w:rPr>
          <w:rFonts w:ascii="Calibri" w:hAnsi="Calibri"/>
          <w:bCs/>
          <w:sz w:val="22"/>
          <w:szCs w:val="22"/>
        </w:rPr>
      </w:pPr>
    </w:p>
    <w:p w14:paraId="6AAE30BC" w14:textId="77777777" w:rsidR="008B52D6" w:rsidRPr="005711D8" w:rsidRDefault="008B52D6" w:rsidP="00F04A4C">
      <w:pPr>
        <w:pStyle w:val="Contedodoquadro"/>
        <w:tabs>
          <w:tab w:val="clear" w:pos="1152"/>
          <w:tab w:val="left" w:pos="1134"/>
        </w:tabs>
        <w:rPr>
          <w:rFonts w:ascii="Calibri" w:hAnsi="Calibri"/>
          <w:bCs/>
          <w:sz w:val="22"/>
          <w:szCs w:val="22"/>
        </w:rPr>
      </w:pPr>
    </w:p>
    <w:p w14:paraId="694BA9D9" w14:textId="213D8C24" w:rsidR="00D83709" w:rsidRDefault="00E048B5"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AC76E2">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37908CC4"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8"/>
          <w:footerReference w:type="default" r:id="rId9"/>
          <w:pgSz w:w="11907" w:h="16840" w:code="9"/>
          <w:pgMar w:top="851" w:right="708" w:bottom="794" w:left="1134" w:header="567" w:footer="567" w:gutter="0"/>
          <w:cols w:space="720"/>
        </w:sectPr>
      </w:pPr>
    </w:p>
    <w:p w14:paraId="4DAE5834" w14:textId="65269CE0"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45ABD16" w14:textId="77777777" w:rsidR="0090754B" w:rsidRDefault="00AE67EB" w:rsidP="0090754B">
      <w:pPr>
        <w:jc w:val="center"/>
        <w:rPr>
          <w:rFonts w:ascii="Calibri" w:hAnsi="Calibri" w:cs="Calibri"/>
        </w:rPr>
      </w:pPr>
      <w:r w:rsidRPr="005711D8">
        <w:rPr>
          <w:rFonts w:ascii="Calibri" w:hAnsi="Calibri" w:cs="Calibri"/>
        </w:rPr>
        <w:t>Fundação Universidade do Estado de Santa Catarina</w:t>
      </w:r>
    </w:p>
    <w:p w14:paraId="7008CA59" w14:textId="5FE27FA9" w:rsidR="0090754B" w:rsidRDefault="0090754B" w:rsidP="0090754B">
      <w:pPr>
        <w:jc w:val="center"/>
        <w:rPr>
          <w:rFonts w:ascii="Calibri" w:hAnsi="Calibri" w:cs="Calibri"/>
          <w:i/>
          <w:iCs/>
          <w:sz w:val="22"/>
        </w:rPr>
      </w:pPr>
    </w:p>
    <w:p w14:paraId="0F4863DE" w14:textId="22982EB2" w:rsidR="0090754B" w:rsidRDefault="0090754B" w:rsidP="0090754B">
      <w:pPr>
        <w:jc w:val="center"/>
        <w:rPr>
          <w:rFonts w:ascii="Calibri" w:hAnsi="Calibri" w:cs="Calibri"/>
          <w:i/>
          <w:iCs/>
          <w:sz w:val="22"/>
        </w:rPr>
      </w:pPr>
    </w:p>
    <w:p w14:paraId="43441ADC" w14:textId="77777777" w:rsidR="008B52D6" w:rsidRDefault="008B52D6" w:rsidP="0090754B">
      <w:pPr>
        <w:jc w:val="center"/>
        <w:rPr>
          <w:rFonts w:ascii="Calibri" w:hAnsi="Calibri" w:cs="Calibri"/>
          <w:i/>
          <w:iCs/>
          <w:sz w:val="22"/>
        </w:rPr>
      </w:pPr>
    </w:p>
    <w:p w14:paraId="1DAC3757" w14:textId="72D3C1E5" w:rsidR="0090754B" w:rsidRDefault="0090754B" w:rsidP="0090754B">
      <w:pPr>
        <w:jc w:val="center"/>
        <w:rPr>
          <w:rFonts w:ascii="Calibri" w:hAnsi="Calibri" w:cs="Calibri"/>
          <w:i/>
          <w:iCs/>
          <w:sz w:val="22"/>
        </w:rPr>
      </w:pPr>
    </w:p>
    <w:p w14:paraId="6B2ACBC7" w14:textId="77777777" w:rsidR="0090754B" w:rsidRDefault="0090754B" w:rsidP="0090754B">
      <w:pPr>
        <w:ind w:right="27"/>
        <w:jc w:val="center"/>
        <w:rPr>
          <w:rFonts w:ascii="Calibri" w:hAnsi="Calibri" w:cs="Calibri"/>
          <w:b/>
          <w:bCs/>
          <w:sz w:val="22"/>
          <w:szCs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DECF008" w14:textId="218AE08A" w:rsidR="0090754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5A5F6E0D" w14:textId="40CCEFA6" w:rsidR="0090754B" w:rsidRDefault="00512B4F" w:rsidP="0090754B">
      <w:pPr>
        <w:ind w:right="27"/>
        <w:jc w:val="center"/>
        <w:rPr>
          <w:rFonts w:ascii="Calibri" w:hAnsi="Calibri" w:cs="Calibri"/>
          <w:b/>
          <w:bCs/>
          <w:sz w:val="22"/>
          <w:szCs w:val="22"/>
        </w:rPr>
      </w:pPr>
      <w:r w:rsidRPr="00512B4F">
        <w:rPr>
          <w:rFonts w:ascii="Calibri" w:hAnsi="Calibri" w:cs="Calibri"/>
          <w:bCs/>
          <w:sz w:val="22"/>
          <w:szCs w:val="22"/>
        </w:rPr>
        <w:t>DARLU INDUSTRIA TEXTIL LTDA</w:t>
      </w:r>
    </w:p>
    <w:p w14:paraId="2F2A7F85" w14:textId="77777777" w:rsidR="008B52D6" w:rsidRDefault="008B52D6" w:rsidP="0090754B">
      <w:pPr>
        <w:ind w:right="27"/>
        <w:jc w:val="center"/>
        <w:rPr>
          <w:rFonts w:ascii="Calibri" w:hAnsi="Calibri" w:cs="Calibri"/>
          <w:i/>
          <w:iCs/>
          <w:sz w:val="22"/>
        </w:rPr>
      </w:pPr>
    </w:p>
    <w:p w14:paraId="4D1CAE34" w14:textId="50578F53" w:rsidR="0090754B" w:rsidRDefault="0090754B" w:rsidP="0090754B">
      <w:pPr>
        <w:ind w:right="27"/>
        <w:jc w:val="center"/>
        <w:rPr>
          <w:rFonts w:ascii="Calibri" w:hAnsi="Calibri" w:cs="Calibri"/>
          <w:b/>
          <w:bCs/>
          <w:sz w:val="22"/>
          <w:szCs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6053CC31" w14:textId="77777777" w:rsidR="0090754B" w:rsidRDefault="0090754B" w:rsidP="0090754B">
      <w:pPr>
        <w:ind w:right="27"/>
        <w:jc w:val="center"/>
        <w:rPr>
          <w:rFonts w:ascii="Calibri" w:hAnsi="Calibri" w:cs="Calibri"/>
          <w:b/>
          <w:bCs/>
          <w:sz w:val="22"/>
          <w:szCs w:val="22"/>
        </w:rPr>
      </w:pPr>
      <w:r w:rsidRPr="00AE67EB">
        <w:rPr>
          <w:rFonts w:ascii="Calibri" w:hAnsi="Calibri" w:cs="Calibri"/>
          <w:b/>
          <w:bCs/>
          <w:sz w:val="22"/>
          <w:szCs w:val="22"/>
        </w:rPr>
        <w:t>Contratada</w:t>
      </w:r>
    </w:p>
    <w:p w14:paraId="09CD62B3" w14:textId="307D49BD" w:rsidR="0090754B" w:rsidRDefault="00512B4F" w:rsidP="0090754B">
      <w:pPr>
        <w:ind w:right="27"/>
        <w:jc w:val="center"/>
        <w:rPr>
          <w:rFonts w:ascii="Calibri" w:hAnsi="Calibri" w:cs="Calibri"/>
          <w:b/>
          <w:bCs/>
          <w:sz w:val="22"/>
          <w:szCs w:val="22"/>
        </w:rPr>
      </w:pPr>
      <w:r w:rsidRPr="00512B4F">
        <w:rPr>
          <w:rFonts w:ascii="Calibri" w:hAnsi="Calibri" w:cs="Calibri"/>
          <w:bCs/>
          <w:sz w:val="22"/>
          <w:szCs w:val="22"/>
        </w:rPr>
        <w:t>DOUGLAS CORDEIRO LTDA</w:t>
      </w:r>
    </w:p>
    <w:p w14:paraId="334A86A8" w14:textId="20F4B224" w:rsidR="0090754B" w:rsidRDefault="0090754B" w:rsidP="0034514C">
      <w:pPr>
        <w:ind w:right="27"/>
        <w:jc w:val="center"/>
        <w:rPr>
          <w:rFonts w:ascii="Calibri" w:hAnsi="Calibri" w:cs="Calibri"/>
          <w:bCs/>
          <w:sz w:val="22"/>
          <w:szCs w:val="22"/>
        </w:rPr>
      </w:pPr>
    </w:p>
    <w:p w14:paraId="6662E4CB" w14:textId="7AF03827" w:rsidR="008B52D6" w:rsidRDefault="008B52D6" w:rsidP="0034514C">
      <w:pPr>
        <w:ind w:right="27"/>
        <w:jc w:val="center"/>
        <w:rPr>
          <w:rFonts w:ascii="Calibri" w:hAnsi="Calibri" w:cs="Calibri"/>
          <w:bCs/>
          <w:sz w:val="22"/>
          <w:szCs w:val="22"/>
        </w:rPr>
      </w:pPr>
    </w:p>
    <w:p w14:paraId="6CA72C66" w14:textId="645F2530" w:rsidR="008B52D6" w:rsidRDefault="008B52D6" w:rsidP="0034514C">
      <w:pPr>
        <w:ind w:right="27"/>
        <w:jc w:val="center"/>
        <w:rPr>
          <w:rFonts w:ascii="Calibri" w:hAnsi="Calibri" w:cs="Calibri"/>
          <w:bCs/>
          <w:sz w:val="22"/>
          <w:szCs w:val="22"/>
        </w:rPr>
      </w:pPr>
    </w:p>
    <w:p w14:paraId="340881F6" w14:textId="77777777" w:rsidR="0090754B" w:rsidRDefault="0090754B" w:rsidP="0090754B">
      <w:pPr>
        <w:ind w:right="27"/>
        <w:jc w:val="center"/>
        <w:rPr>
          <w:rFonts w:ascii="Calibri" w:hAnsi="Calibri" w:cs="Calibri"/>
          <w:b/>
          <w:bCs/>
          <w:sz w:val="22"/>
          <w:szCs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94B1974" w14:textId="456E994D" w:rsidR="0090754B" w:rsidRDefault="0090754B" w:rsidP="0090754B">
      <w:pPr>
        <w:ind w:right="27"/>
        <w:jc w:val="center"/>
        <w:rPr>
          <w:rFonts w:ascii="Calibri" w:hAnsi="Calibri" w:cs="Calibri"/>
          <w:bCs/>
          <w:sz w:val="22"/>
          <w:szCs w:val="22"/>
        </w:rPr>
      </w:pPr>
      <w:r w:rsidRPr="00AE67EB">
        <w:rPr>
          <w:rFonts w:ascii="Calibri" w:hAnsi="Calibri" w:cs="Calibri"/>
          <w:b/>
          <w:bCs/>
          <w:sz w:val="22"/>
          <w:szCs w:val="22"/>
        </w:rPr>
        <w:t>Contratada</w:t>
      </w:r>
    </w:p>
    <w:p w14:paraId="2BCD5D3B" w14:textId="453E71F8" w:rsidR="00AC76E2" w:rsidRPr="00AC76E2" w:rsidRDefault="00512B4F" w:rsidP="00253719">
      <w:pPr>
        <w:ind w:right="27"/>
        <w:jc w:val="center"/>
        <w:rPr>
          <w:rFonts w:ascii="Calibri" w:hAnsi="Calibri" w:cs="Calibri"/>
          <w:bCs/>
          <w:sz w:val="22"/>
          <w:szCs w:val="22"/>
        </w:rPr>
      </w:pPr>
      <w:r w:rsidRPr="00512B4F">
        <w:rPr>
          <w:rFonts w:ascii="Calibri" w:hAnsi="Calibri" w:cs="Calibri"/>
          <w:bCs/>
          <w:sz w:val="22"/>
          <w:szCs w:val="22"/>
        </w:rPr>
        <w:t>FREEDOM DO BRASIL LTDA</w:t>
      </w:r>
    </w:p>
    <w:p w14:paraId="03FE4019" w14:textId="77777777" w:rsidR="008B52D6" w:rsidRDefault="008B52D6" w:rsidP="00AC76E2">
      <w:pPr>
        <w:ind w:right="27"/>
        <w:jc w:val="center"/>
        <w:rPr>
          <w:rFonts w:ascii="Calibri" w:hAnsi="Calibri" w:cs="Calibri"/>
          <w:i/>
          <w:iCs/>
          <w:sz w:val="22"/>
        </w:rPr>
      </w:pPr>
    </w:p>
    <w:p w14:paraId="7B04514E" w14:textId="1FBBA7C3" w:rsidR="008B52D6" w:rsidRDefault="008B52D6" w:rsidP="00AC76E2">
      <w:pPr>
        <w:ind w:right="27"/>
        <w:jc w:val="center"/>
        <w:rPr>
          <w:rFonts w:ascii="Calibri" w:hAnsi="Calibri" w:cs="Calibri"/>
          <w:i/>
          <w:iCs/>
          <w:sz w:val="22"/>
        </w:rPr>
      </w:pPr>
    </w:p>
    <w:p w14:paraId="7D1FB38F" w14:textId="77777777" w:rsidR="008B52D6" w:rsidRDefault="008B52D6" w:rsidP="00AC76E2">
      <w:pPr>
        <w:ind w:right="27"/>
        <w:jc w:val="center"/>
        <w:rPr>
          <w:rFonts w:ascii="Calibri" w:hAnsi="Calibri" w:cs="Calibri"/>
          <w:i/>
          <w:iCs/>
          <w:sz w:val="22"/>
        </w:rPr>
      </w:pPr>
    </w:p>
    <w:p w14:paraId="46ED5FC2" w14:textId="77777777" w:rsidR="008B52D6" w:rsidRDefault="008B52D6" w:rsidP="008B52D6">
      <w:pPr>
        <w:ind w:right="27"/>
        <w:rPr>
          <w:rFonts w:ascii="Calibri" w:hAnsi="Calibri" w:cs="Calibri"/>
          <w:i/>
          <w:iCs/>
          <w:sz w:val="22"/>
        </w:rPr>
        <w:sectPr w:rsidR="008B52D6" w:rsidSect="0090754B">
          <w:type w:val="continuous"/>
          <w:pgSz w:w="11907" w:h="16840" w:code="9"/>
          <w:pgMar w:top="851" w:right="708" w:bottom="794" w:left="1134" w:header="567" w:footer="567" w:gutter="0"/>
          <w:cols w:num="3" w:space="141"/>
        </w:sectPr>
      </w:pPr>
    </w:p>
    <w:p w14:paraId="7FE71066" w14:textId="77777777" w:rsidR="008B52D6" w:rsidRDefault="008B52D6" w:rsidP="008B52D6">
      <w:pPr>
        <w:ind w:right="27"/>
        <w:rPr>
          <w:rFonts w:ascii="Calibri" w:hAnsi="Calibri" w:cs="Calibri"/>
          <w:i/>
          <w:iCs/>
          <w:sz w:val="22"/>
        </w:rPr>
      </w:pPr>
    </w:p>
    <w:p w14:paraId="1C06F85D" w14:textId="77777777" w:rsidR="008B52D6" w:rsidRDefault="008B52D6" w:rsidP="00AC76E2">
      <w:pPr>
        <w:ind w:right="27"/>
        <w:jc w:val="center"/>
        <w:rPr>
          <w:rFonts w:ascii="Calibri" w:hAnsi="Calibri" w:cs="Calibri"/>
          <w:i/>
          <w:iCs/>
          <w:sz w:val="22"/>
        </w:rPr>
      </w:pPr>
    </w:p>
    <w:p w14:paraId="4973A381" w14:textId="77777777" w:rsidR="008B52D6" w:rsidRDefault="008B52D6" w:rsidP="00AC76E2">
      <w:pPr>
        <w:ind w:right="27"/>
        <w:jc w:val="center"/>
        <w:rPr>
          <w:rFonts w:ascii="Calibri" w:hAnsi="Calibri" w:cs="Calibri"/>
          <w:i/>
          <w:iCs/>
          <w:sz w:val="22"/>
        </w:rPr>
        <w:sectPr w:rsidR="008B52D6" w:rsidSect="008B52D6">
          <w:type w:val="continuous"/>
          <w:pgSz w:w="11907" w:h="16840" w:code="9"/>
          <w:pgMar w:top="851" w:right="708" w:bottom="794" w:left="1134" w:header="567" w:footer="567" w:gutter="0"/>
          <w:cols w:num="3" w:space="141"/>
        </w:sectPr>
      </w:pPr>
    </w:p>
    <w:p w14:paraId="031EC332" w14:textId="77777777" w:rsidR="008B52D6" w:rsidRDefault="008B52D6" w:rsidP="00AC76E2">
      <w:pPr>
        <w:ind w:right="27"/>
        <w:jc w:val="center"/>
        <w:rPr>
          <w:rFonts w:ascii="Calibri" w:hAnsi="Calibri" w:cs="Calibri"/>
          <w:i/>
          <w:iCs/>
          <w:sz w:val="22"/>
        </w:rPr>
      </w:pPr>
    </w:p>
    <w:p w14:paraId="75BDF3B8" w14:textId="4E32F888" w:rsidR="0090754B" w:rsidRDefault="0090754B" w:rsidP="00AC76E2">
      <w:pPr>
        <w:ind w:right="27"/>
        <w:jc w:val="center"/>
        <w:rPr>
          <w:rFonts w:ascii="Calibri" w:hAnsi="Calibri" w:cs="Calibri"/>
          <w:b/>
          <w:bCs/>
          <w:sz w:val="22"/>
          <w:szCs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52DCDB3B" w14:textId="77777777" w:rsidR="008B52D6" w:rsidRDefault="0034514C" w:rsidP="008B52D6">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2CFD58A4" w14:textId="4CE45B7C" w:rsidR="00AC76E2" w:rsidRPr="008B52D6" w:rsidRDefault="00512B4F" w:rsidP="008B52D6">
      <w:pPr>
        <w:ind w:right="27"/>
        <w:jc w:val="center"/>
        <w:rPr>
          <w:rFonts w:ascii="Calibri" w:hAnsi="Calibri" w:cs="Calibri"/>
          <w:b/>
          <w:bCs/>
          <w:sz w:val="22"/>
          <w:szCs w:val="22"/>
        </w:rPr>
      </w:pPr>
      <w:r w:rsidRPr="00512B4F">
        <w:rPr>
          <w:rFonts w:ascii="Calibri" w:hAnsi="Calibri" w:cs="Calibri"/>
          <w:bCs/>
          <w:sz w:val="22"/>
          <w:szCs w:val="22"/>
        </w:rPr>
        <w:t>FT EMPREENDIMENTOS LTDA EPP</w:t>
      </w:r>
    </w:p>
    <w:p w14:paraId="6E0B8964" w14:textId="0D2428E5" w:rsidR="008B52D6" w:rsidRDefault="008B52D6" w:rsidP="0090754B">
      <w:pPr>
        <w:ind w:right="27"/>
        <w:jc w:val="center"/>
        <w:rPr>
          <w:rFonts w:ascii="Calibri" w:hAnsi="Calibri" w:cs="Calibri"/>
          <w:i/>
          <w:iCs/>
          <w:sz w:val="22"/>
        </w:rPr>
      </w:pPr>
    </w:p>
    <w:p w14:paraId="69D7E08D" w14:textId="77777777" w:rsidR="008B52D6" w:rsidRDefault="008B52D6" w:rsidP="008B52D6">
      <w:pPr>
        <w:ind w:right="27"/>
        <w:jc w:val="center"/>
        <w:rPr>
          <w:rFonts w:ascii="Calibri" w:hAnsi="Calibri" w:cs="Calibri"/>
          <w:b/>
          <w:bCs/>
          <w:sz w:val="22"/>
          <w:szCs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9CE7FA1" w14:textId="77777777" w:rsidR="008B52D6" w:rsidRDefault="008B52D6" w:rsidP="008B52D6">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6134B75B" w14:textId="15E6F364" w:rsidR="008B52D6" w:rsidRDefault="00512B4F" w:rsidP="008B52D6">
      <w:pPr>
        <w:ind w:right="27"/>
        <w:jc w:val="center"/>
        <w:rPr>
          <w:rFonts w:ascii="Calibri" w:hAnsi="Calibri" w:cs="Calibri"/>
          <w:i/>
          <w:iCs/>
          <w:sz w:val="22"/>
        </w:rPr>
      </w:pPr>
      <w:r w:rsidRPr="00512B4F">
        <w:rPr>
          <w:rFonts w:ascii="Calibri" w:hAnsi="Calibri" w:cs="Calibri"/>
          <w:bCs/>
          <w:sz w:val="22"/>
          <w:szCs w:val="22"/>
        </w:rPr>
        <w:t>HAYA INFORMÁTICA LTDA</w:t>
      </w:r>
    </w:p>
    <w:p w14:paraId="2A5011BC" w14:textId="688B71CD" w:rsidR="008B52D6" w:rsidRDefault="008B52D6" w:rsidP="008B52D6">
      <w:pPr>
        <w:ind w:right="27"/>
        <w:jc w:val="center"/>
        <w:rPr>
          <w:rFonts w:ascii="Calibri" w:hAnsi="Calibri" w:cs="Calibri"/>
          <w:i/>
          <w:iCs/>
          <w:sz w:val="22"/>
        </w:rPr>
      </w:pPr>
    </w:p>
    <w:p w14:paraId="6041BB93" w14:textId="77777777" w:rsidR="008B52D6" w:rsidRDefault="008B52D6" w:rsidP="008B52D6">
      <w:pPr>
        <w:ind w:right="27"/>
        <w:jc w:val="center"/>
        <w:rPr>
          <w:rFonts w:ascii="Calibri" w:hAnsi="Calibri" w:cs="Calibri"/>
          <w:b/>
          <w:bCs/>
          <w:sz w:val="22"/>
          <w:szCs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54C5D170" w14:textId="77777777" w:rsidR="008B52D6" w:rsidRDefault="008B52D6" w:rsidP="008B52D6">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4400AA20" w14:textId="34CC0F31" w:rsidR="008B52D6" w:rsidRDefault="00512B4F" w:rsidP="008B52D6">
      <w:pPr>
        <w:ind w:right="27"/>
        <w:jc w:val="center"/>
        <w:rPr>
          <w:rFonts w:ascii="Calibri" w:hAnsi="Calibri" w:cs="Calibri"/>
          <w:i/>
          <w:iCs/>
          <w:sz w:val="22"/>
        </w:rPr>
      </w:pPr>
      <w:r w:rsidRPr="00512B4F">
        <w:rPr>
          <w:rFonts w:ascii="Calibri" w:hAnsi="Calibri" w:cs="Calibri"/>
          <w:bCs/>
          <w:sz w:val="22"/>
          <w:szCs w:val="22"/>
        </w:rPr>
        <w:t>KLI TECNOLOGIA DA INFORMAÇÃO LTDA</w:t>
      </w:r>
    </w:p>
    <w:p w14:paraId="129EFA4A" w14:textId="77777777" w:rsidR="00C760A9" w:rsidRDefault="00C760A9" w:rsidP="008B52D6">
      <w:pPr>
        <w:ind w:right="27"/>
        <w:jc w:val="center"/>
        <w:rPr>
          <w:rFonts w:ascii="Calibri" w:hAnsi="Calibri" w:cs="Calibri"/>
          <w:i/>
          <w:iCs/>
          <w:sz w:val="22"/>
        </w:rPr>
      </w:pPr>
    </w:p>
    <w:p w14:paraId="693EB714" w14:textId="75CB9C14" w:rsidR="008B52D6" w:rsidRPr="008B52D6" w:rsidRDefault="008B52D6" w:rsidP="008B52D6">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0265DD" w14:textId="77777777" w:rsidR="008B52D6" w:rsidRDefault="008B52D6" w:rsidP="008B52D6">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00393300" w14:textId="1584EA09" w:rsidR="008B52D6" w:rsidRDefault="00512B4F" w:rsidP="0090754B">
      <w:pPr>
        <w:ind w:right="27"/>
        <w:jc w:val="center"/>
        <w:rPr>
          <w:rFonts w:ascii="Calibri" w:hAnsi="Calibri" w:cs="Calibri"/>
          <w:i/>
          <w:iCs/>
          <w:sz w:val="22"/>
        </w:rPr>
      </w:pPr>
      <w:r w:rsidRPr="00512B4F">
        <w:rPr>
          <w:rFonts w:ascii="Calibri" w:hAnsi="Calibri" w:cs="Calibri"/>
          <w:sz w:val="22"/>
        </w:rPr>
        <w:t>KTT COMERCIAL E IMPORTADORA LTDA</w:t>
      </w:r>
    </w:p>
    <w:p w14:paraId="619B5C27" w14:textId="202B372F" w:rsidR="00C760A9" w:rsidRDefault="00C760A9" w:rsidP="0090754B">
      <w:pPr>
        <w:ind w:right="27"/>
        <w:jc w:val="center"/>
        <w:rPr>
          <w:rFonts w:ascii="Calibri" w:hAnsi="Calibri" w:cs="Calibri"/>
          <w:i/>
          <w:iCs/>
          <w:sz w:val="22"/>
        </w:rPr>
      </w:pPr>
    </w:p>
    <w:p w14:paraId="34F0D8F2" w14:textId="16BF91B6" w:rsidR="00C760A9" w:rsidRDefault="00C760A9" w:rsidP="0090754B">
      <w:pPr>
        <w:ind w:right="27"/>
        <w:jc w:val="center"/>
        <w:rPr>
          <w:rFonts w:ascii="Calibri" w:hAnsi="Calibri" w:cs="Calibri"/>
          <w:i/>
          <w:iCs/>
          <w:sz w:val="22"/>
        </w:rPr>
      </w:pPr>
    </w:p>
    <w:p w14:paraId="4E45A5C5" w14:textId="2E023482" w:rsidR="00C760A9" w:rsidRDefault="00C760A9" w:rsidP="0090754B">
      <w:pPr>
        <w:ind w:right="27"/>
        <w:jc w:val="center"/>
        <w:rPr>
          <w:rFonts w:ascii="Calibri" w:hAnsi="Calibri" w:cs="Calibri"/>
          <w:i/>
          <w:iCs/>
          <w:sz w:val="22"/>
        </w:rPr>
      </w:pPr>
    </w:p>
    <w:p w14:paraId="25A539E4" w14:textId="77777777" w:rsidR="00512B4F" w:rsidRDefault="00512B4F" w:rsidP="0090754B">
      <w:pPr>
        <w:ind w:right="27"/>
        <w:jc w:val="center"/>
        <w:rPr>
          <w:rFonts w:ascii="Calibri" w:hAnsi="Calibri" w:cs="Calibri"/>
          <w:i/>
          <w:iCs/>
          <w:sz w:val="22"/>
        </w:rPr>
      </w:pPr>
    </w:p>
    <w:p w14:paraId="3CE4056C" w14:textId="77777777" w:rsidR="00C760A9" w:rsidRDefault="00C760A9" w:rsidP="0090754B">
      <w:pPr>
        <w:ind w:right="27"/>
        <w:jc w:val="center"/>
        <w:rPr>
          <w:rFonts w:ascii="Calibri" w:hAnsi="Calibri" w:cs="Calibri"/>
          <w:i/>
          <w:iCs/>
          <w:sz w:val="22"/>
        </w:rPr>
      </w:pPr>
    </w:p>
    <w:p w14:paraId="3A306882" w14:textId="77777777" w:rsidR="008B52D6" w:rsidRPr="008B52D6" w:rsidRDefault="008B52D6" w:rsidP="008B52D6">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6E260D7A" w14:textId="77777777" w:rsidR="008B52D6" w:rsidRDefault="008B52D6" w:rsidP="008B52D6">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44E001BF" w14:textId="0EEF588A" w:rsidR="008B52D6" w:rsidRDefault="00512B4F" w:rsidP="008B52D6">
      <w:pPr>
        <w:ind w:right="27"/>
        <w:jc w:val="center"/>
        <w:rPr>
          <w:rFonts w:ascii="Calibri" w:hAnsi="Calibri" w:cs="Calibri"/>
          <w:sz w:val="22"/>
        </w:rPr>
      </w:pPr>
      <w:r w:rsidRPr="00512B4F">
        <w:rPr>
          <w:rFonts w:ascii="Calibri" w:hAnsi="Calibri" w:cs="Calibri"/>
          <w:sz w:val="22"/>
        </w:rPr>
        <w:t>MACSTRON DISTRIBUIDORA LTDA</w:t>
      </w:r>
    </w:p>
    <w:p w14:paraId="0116AF49" w14:textId="77777777" w:rsidR="008B52D6" w:rsidRDefault="008B52D6" w:rsidP="008B52D6">
      <w:pPr>
        <w:ind w:right="27"/>
        <w:jc w:val="center"/>
        <w:rPr>
          <w:rFonts w:ascii="Calibri" w:hAnsi="Calibri" w:cs="Calibri"/>
          <w:sz w:val="22"/>
        </w:rPr>
      </w:pPr>
    </w:p>
    <w:p w14:paraId="1E68760D" w14:textId="77777777" w:rsidR="008B52D6" w:rsidRPr="008B52D6" w:rsidRDefault="008B52D6" w:rsidP="008B52D6">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8859702" w14:textId="77777777" w:rsidR="008B52D6" w:rsidRDefault="008B52D6" w:rsidP="008B52D6">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27FEE9BD" w14:textId="5D1A5A32" w:rsidR="008B52D6" w:rsidRPr="008B52D6" w:rsidRDefault="00512B4F" w:rsidP="008B52D6">
      <w:pPr>
        <w:ind w:right="27"/>
        <w:jc w:val="center"/>
        <w:rPr>
          <w:rFonts w:ascii="Calibri" w:hAnsi="Calibri" w:cs="Calibri"/>
          <w:sz w:val="22"/>
        </w:rPr>
      </w:pPr>
      <w:r w:rsidRPr="00512B4F">
        <w:rPr>
          <w:rFonts w:ascii="Calibri" w:hAnsi="Calibri" w:cs="Calibri"/>
          <w:sz w:val="22"/>
        </w:rPr>
        <w:t>MASTERTEC TECNOLOGIA E SERVIÇOS ESPECIALIZADOS LTDA</w:t>
      </w:r>
    </w:p>
    <w:p w14:paraId="7138749A" w14:textId="77777777" w:rsidR="00C760A9" w:rsidRPr="008B52D6" w:rsidRDefault="00C760A9" w:rsidP="008B52D6">
      <w:pPr>
        <w:ind w:right="27"/>
        <w:jc w:val="center"/>
        <w:rPr>
          <w:rFonts w:ascii="Calibri" w:hAnsi="Calibri" w:cs="Calibri"/>
          <w:sz w:val="22"/>
        </w:rPr>
      </w:pPr>
    </w:p>
    <w:p w14:paraId="1DFF1720" w14:textId="7417F44C" w:rsidR="008B52D6" w:rsidRPr="008B52D6" w:rsidRDefault="008B52D6" w:rsidP="00C760A9">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5E26E7D0" w14:textId="77777777" w:rsidR="008B52D6" w:rsidRDefault="008B52D6" w:rsidP="008B52D6">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6F930D57" w14:textId="6A507719" w:rsidR="00C760A9" w:rsidRPr="008B52D6" w:rsidRDefault="00512B4F" w:rsidP="00512B4F">
      <w:pPr>
        <w:ind w:right="27"/>
        <w:jc w:val="center"/>
        <w:rPr>
          <w:rFonts w:ascii="Calibri" w:hAnsi="Calibri" w:cs="Calibri"/>
          <w:sz w:val="22"/>
        </w:rPr>
      </w:pPr>
      <w:r w:rsidRPr="00512B4F">
        <w:rPr>
          <w:rFonts w:ascii="Calibri" w:hAnsi="Calibri" w:cs="Calibri"/>
          <w:sz w:val="22"/>
        </w:rPr>
        <w:t>MWV WEB SITE COMERCIO DE PRODUTOS</w:t>
      </w:r>
      <w:r>
        <w:rPr>
          <w:rFonts w:ascii="Calibri" w:hAnsi="Calibri" w:cs="Calibri"/>
          <w:sz w:val="22"/>
        </w:rPr>
        <w:t xml:space="preserve"> </w:t>
      </w:r>
      <w:r w:rsidRPr="00512B4F">
        <w:rPr>
          <w:rFonts w:ascii="Calibri" w:hAnsi="Calibri" w:cs="Calibri"/>
          <w:sz w:val="22"/>
        </w:rPr>
        <w:t>ELETROELETRÔNICOS LTDA ME</w:t>
      </w:r>
    </w:p>
    <w:p w14:paraId="74F01A5D" w14:textId="77777777" w:rsidR="008B52D6" w:rsidRDefault="008B52D6" w:rsidP="0090754B">
      <w:pPr>
        <w:ind w:right="27"/>
        <w:jc w:val="center"/>
        <w:rPr>
          <w:rFonts w:ascii="Calibri" w:hAnsi="Calibri" w:cs="Calibri"/>
          <w:i/>
          <w:iCs/>
          <w:sz w:val="22"/>
        </w:rPr>
      </w:pPr>
    </w:p>
    <w:p w14:paraId="50AE71F9" w14:textId="77777777" w:rsidR="00C760A9" w:rsidRPr="008B52D6" w:rsidRDefault="00C760A9" w:rsidP="00C760A9">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4F574319" w14:textId="77777777" w:rsidR="00C760A9" w:rsidRDefault="00C760A9" w:rsidP="00C760A9">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61B5EBF3" w14:textId="110954AD" w:rsidR="00C760A9" w:rsidRPr="008B52D6" w:rsidRDefault="00512B4F" w:rsidP="00C760A9">
      <w:pPr>
        <w:ind w:right="27"/>
        <w:jc w:val="center"/>
        <w:rPr>
          <w:rFonts w:ascii="Calibri" w:hAnsi="Calibri" w:cs="Calibri"/>
          <w:sz w:val="22"/>
        </w:rPr>
      </w:pPr>
      <w:r w:rsidRPr="00512B4F">
        <w:rPr>
          <w:rFonts w:ascii="Calibri" w:hAnsi="Calibri" w:cs="Calibri"/>
          <w:sz w:val="22"/>
        </w:rPr>
        <w:t>NIEHUES COMÉRCIO E REPRESENTAÇÕES LTDA</w:t>
      </w:r>
    </w:p>
    <w:p w14:paraId="47E95475" w14:textId="672CB672" w:rsidR="008B52D6" w:rsidRDefault="008B52D6" w:rsidP="0090754B">
      <w:pPr>
        <w:ind w:right="27"/>
        <w:jc w:val="center"/>
        <w:rPr>
          <w:rFonts w:ascii="Calibri" w:hAnsi="Calibri" w:cs="Calibri"/>
          <w:i/>
          <w:iCs/>
          <w:sz w:val="22"/>
        </w:rPr>
      </w:pPr>
    </w:p>
    <w:p w14:paraId="39601951" w14:textId="0AF9B685" w:rsidR="00512B4F" w:rsidRDefault="00512B4F" w:rsidP="0090754B">
      <w:pPr>
        <w:ind w:right="27"/>
        <w:jc w:val="center"/>
        <w:rPr>
          <w:rFonts w:ascii="Calibri" w:hAnsi="Calibri" w:cs="Calibri"/>
          <w:i/>
          <w:iCs/>
          <w:sz w:val="22"/>
        </w:rPr>
      </w:pPr>
    </w:p>
    <w:p w14:paraId="28DBBA2D" w14:textId="77777777" w:rsidR="00512B4F" w:rsidRDefault="00512B4F" w:rsidP="0090754B">
      <w:pPr>
        <w:ind w:right="27"/>
        <w:jc w:val="center"/>
        <w:rPr>
          <w:rFonts w:ascii="Calibri" w:hAnsi="Calibri" w:cs="Calibri"/>
          <w:i/>
          <w:iCs/>
          <w:sz w:val="22"/>
        </w:rPr>
      </w:pPr>
    </w:p>
    <w:p w14:paraId="4ECF8A4E" w14:textId="77777777" w:rsidR="00512B4F" w:rsidRDefault="00512B4F" w:rsidP="0090754B">
      <w:pPr>
        <w:ind w:right="27"/>
        <w:jc w:val="center"/>
        <w:rPr>
          <w:rFonts w:ascii="Calibri" w:hAnsi="Calibri" w:cs="Calibri"/>
          <w:i/>
          <w:iCs/>
          <w:sz w:val="22"/>
        </w:rPr>
      </w:pPr>
    </w:p>
    <w:p w14:paraId="4A2C4A99" w14:textId="77777777" w:rsidR="00C760A9" w:rsidRPr="008B52D6" w:rsidRDefault="00C760A9" w:rsidP="00C760A9">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036A800" w14:textId="77777777" w:rsidR="00C760A9" w:rsidRDefault="00C760A9" w:rsidP="00C760A9">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6BD7C85C" w14:textId="44AF3049" w:rsidR="00C760A9" w:rsidRPr="008B52D6" w:rsidRDefault="00512B4F" w:rsidP="00C760A9">
      <w:pPr>
        <w:ind w:right="27"/>
        <w:jc w:val="center"/>
        <w:rPr>
          <w:rFonts w:ascii="Calibri" w:hAnsi="Calibri" w:cs="Calibri"/>
          <w:sz w:val="22"/>
        </w:rPr>
      </w:pPr>
      <w:r w:rsidRPr="00512B4F">
        <w:rPr>
          <w:rFonts w:ascii="Calibri" w:hAnsi="Calibri" w:cs="Calibri"/>
          <w:sz w:val="22"/>
        </w:rPr>
        <w:t>PRATIKA SOLUÇÕES LTDA</w:t>
      </w:r>
    </w:p>
    <w:p w14:paraId="5BD29C0E" w14:textId="39B9AA77" w:rsidR="008B52D6" w:rsidRDefault="008B52D6" w:rsidP="0090754B">
      <w:pPr>
        <w:ind w:right="27"/>
        <w:jc w:val="center"/>
        <w:rPr>
          <w:rFonts w:ascii="Calibri" w:hAnsi="Calibri" w:cs="Calibri"/>
          <w:i/>
          <w:iCs/>
          <w:sz w:val="22"/>
        </w:rPr>
      </w:pPr>
    </w:p>
    <w:p w14:paraId="4CB66BE3" w14:textId="77777777" w:rsidR="00C760A9" w:rsidRPr="008B52D6" w:rsidRDefault="00C760A9" w:rsidP="00C760A9">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D55CEC4" w14:textId="77777777" w:rsidR="00C760A9" w:rsidRDefault="00C760A9" w:rsidP="00C760A9">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2FE9ECE0" w14:textId="6A50E9B8" w:rsidR="00C760A9" w:rsidRPr="008B52D6" w:rsidRDefault="00512B4F" w:rsidP="00C760A9">
      <w:pPr>
        <w:ind w:right="27"/>
        <w:jc w:val="center"/>
        <w:rPr>
          <w:rFonts w:ascii="Calibri" w:hAnsi="Calibri" w:cs="Calibri"/>
          <w:sz w:val="22"/>
        </w:rPr>
      </w:pPr>
      <w:r w:rsidRPr="00512B4F">
        <w:rPr>
          <w:rFonts w:ascii="Calibri" w:hAnsi="Calibri" w:cs="Calibri"/>
          <w:sz w:val="22"/>
        </w:rPr>
        <w:t>SINCES TECNOLOGIA COMERCIO E SERVIÇOS LTDA</w:t>
      </w:r>
    </w:p>
    <w:p w14:paraId="22CD67DB" w14:textId="3D16011E" w:rsidR="008B52D6" w:rsidRDefault="008B52D6" w:rsidP="0090754B">
      <w:pPr>
        <w:ind w:right="27"/>
        <w:jc w:val="center"/>
        <w:rPr>
          <w:rFonts w:ascii="Calibri" w:hAnsi="Calibri" w:cs="Calibri"/>
          <w:i/>
          <w:iCs/>
          <w:sz w:val="22"/>
        </w:rPr>
      </w:pPr>
    </w:p>
    <w:p w14:paraId="3A4013CD" w14:textId="77777777" w:rsidR="00C760A9" w:rsidRPr="008B52D6" w:rsidRDefault="00C760A9" w:rsidP="00C760A9">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47446C6D" w14:textId="77777777" w:rsidR="00C760A9" w:rsidRDefault="00C760A9" w:rsidP="00C760A9">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270059FB" w14:textId="63EB3826" w:rsidR="00C760A9" w:rsidRPr="008B52D6" w:rsidRDefault="00512B4F" w:rsidP="00C760A9">
      <w:pPr>
        <w:ind w:right="27"/>
        <w:jc w:val="center"/>
        <w:rPr>
          <w:rFonts w:ascii="Calibri" w:hAnsi="Calibri" w:cs="Calibri"/>
          <w:sz w:val="22"/>
        </w:rPr>
      </w:pPr>
      <w:r w:rsidRPr="00512B4F">
        <w:rPr>
          <w:rFonts w:ascii="Calibri" w:hAnsi="Calibri" w:cs="Calibri"/>
          <w:sz w:val="22"/>
        </w:rPr>
        <w:t>SUPERA COM. E IMPORTAÇÃO LTDA</w:t>
      </w:r>
    </w:p>
    <w:p w14:paraId="1035BD75" w14:textId="78B1F802" w:rsidR="008B52D6" w:rsidRDefault="008B52D6" w:rsidP="0090754B">
      <w:pPr>
        <w:ind w:right="27"/>
        <w:jc w:val="center"/>
        <w:rPr>
          <w:rFonts w:ascii="Calibri" w:hAnsi="Calibri" w:cs="Calibri"/>
          <w:i/>
          <w:iCs/>
          <w:sz w:val="22"/>
        </w:rPr>
      </w:pPr>
    </w:p>
    <w:p w14:paraId="56F5F528" w14:textId="77777777" w:rsidR="00C760A9" w:rsidRPr="008B52D6" w:rsidRDefault="00C760A9" w:rsidP="00C760A9">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CAF3BF" w14:textId="77777777" w:rsidR="00C760A9" w:rsidRDefault="00C760A9" w:rsidP="00C760A9">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68F5B5A9" w14:textId="17670B64" w:rsidR="00C760A9" w:rsidRPr="008B52D6" w:rsidRDefault="00512B4F" w:rsidP="00C760A9">
      <w:pPr>
        <w:ind w:right="27"/>
        <w:jc w:val="center"/>
        <w:rPr>
          <w:rFonts w:ascii="Calibri" w:hAnsi="Calibri" w:cs="Calibri"/>
          <w:sz w:val="22"/>
        </w:rPr>
      </w:pPr>
      <w:r w:rsidRPr="00512B4F">
        <w:rPr>
          <w:rFonts w:ascii="Calibri" w:hAnsi="Calibri" w:cs="Calibri"/>
          <w:sz w:val="22"/>
        </w:rPr>
        <w:t>RF PRODUCOES ARTISTICAS</w:t>
      </w:r>
    </w:p>
    <w:p w14:paraId="5E846201" w14:textId="17B0B52E" w:rsidR="008B52D6" w:rsidRDefault="008B52D6" w:rsidP="0090754B">
      <w:pPr>
        <w:ind w:right="27"/>
        <w:jc w:val="center"/>
        <w:rPr>
          <w:rFonts w:ascii="Calibri" w:hAnsi="Calibri" w:cs="Calibri"/>
          <w:i/>
          <w:iCs/>
          <w:sz w:val="22"/>
        </w:rPr>
      </w:pPr>
    </w:p>
    <w:p w14:paraId="71236001" w14:textId="7526EC56" w:rsidR="008B52D6" w:rsidRDefault="008B52D6" w:rsidP="0090754B">
      <w:pPr>
        <w:ind w:right="27"/>
        <w:jc w:val="center"/>
        <w:rPr>
          <w:rFonts w:ascii="Calibri" w:hAnsi="Calibri" w:cs="Calibri"/>
          <w:i/>
          <w:iCs/>
          <w:sz w:val="22"/>
        </w:rPr>
      </w:pPr>
    </w:p>
    <w:p w14:paraId="7145A7AF" w14:textId="183EDBF0" w:rsidR="008B52D6" w:rsidRDefault="008B52D6" w:rsidP="0090754B">
      <w:pPr>
        <w:ind w:right="27"/>
        <w:jc w:val="center"/>
        <w:rPr>
          <w:rFonts w:ascii="Calibri" w:hAnsi="Calibri" w:cs="Calibri"/>
          <w:i/>
          <w:iCs/>
          <w:sz w:val="22"/>
        </w:rPr>
      </w:pPr>
    </w:p>
    <w:p w14:paraId="3E88474D" w14:textId="77777777" w:rsidR="008B52D6" w:rsidRDefault="008B52D6" w:rsidP="0090754B">
      <w:pPr>
        <w:ind w:right="27"/>
        <w:jc w:val="center"/>
        <w:rPr>
          <w:rFonts w:ascii="Calibri" w:hAnsi="Calibri" w:cs="Calibri"/>
          <w:i/>
          <w:iCs/>
          <w:sz w:val="22"/>
        </w:rPr>
      </w:pPr>
    </w:p>
    <w:p w14:paraId="697AF9FD" w14:textId="77777777" w:rsidR="008B52D6" w:rsidRDefault="008B52D6" w:rsidP="0090754B">
      <w:pPr>
        <w:ind w:right="27"/>
        <w:jc w:val="center"/>
        <w:rPr>
          <w:rFonts w:ascii="Calibri" w:hAnsi="Calibri" w:cs="Calibri"/>
          <w:b/>
          <w:bCs/>
          <w:sz w:val="22"/>
          <w:szCs w:val="22"/>
        </w:rPr>
      </w:pPr>
    </w:p>
    <w:p w14:paraId="6D8C2EC2" w14:textId="77777777" w:rsidR="008B52D6" w:rsidRDefault="008B52D6" w:rsidP="0090754B">
      <w:pPr>
        <w:ind w:right="27"/>
        <w:jc w:val="center"/>
        <w:rPr>
          <w:rFonts w:ascii="Calibri" w:hAnsi="Calibri" w:cs="Calibri"/>
          <w:b/>
          <w:bCs/>
          <w:sz w:val="22"/>
          <w:szCs w:val="22"/>
        </w:rPr>
      </w:pPr>
    </w:p>
    <w:p w14:paraId="64ACB0F1" w14:textId="33867195" w:rsidR="0090754B" w:rsidRPr="00AC76E2" w:rsidRDefault="0090754B" w:rsidP="0090754B">
      <w:pPr>
        <w:ind w:right="27"/>
        <w:rPr>
          <w:rFonts w:ascii="Calibri" w:hAnsi="Calibri" w:cs="Calibri"/>
          <w:bCs/>
          <w:sz w:val="22"/>
          <w:szCs w:val="22"/>
        </w:rPr>
        <w:sectPr w:rsidR="0090754B" w:rsidRPr="00AC76E2" w:rsidSect="008B52D6">
          <w:type w:val="continuous"/>
          <w:pgSz w:w="11907" w:h="16840" w:code="9"/>
          <w:pgMar w:top="851" w:right="708" w:bottom="794" w:left="1134" w:header="567" w:footer="567" w:gutter="0"/>
          <w:cols w:num="3" w:space="141"/>
        </w:sectPr>
      </w:pPr>
    </w:p>
    <w:p w14:paraId="6DE13B95" w14:textId="77777777" w:rsidR="008B52D6" w:rsidRDefault="008B52D6" w:rsidP="008B52D6">
      <w:pPr>
        <w:ind w:right="27"/>
        <w:rPr>
          <w:rFonts w:ascii="Calibri" w:hAnsi="Calibri" w:cs="Calibri"/>
          <w:sz w:val="22"/>
        </w:rPr>
      </w:pPr>
    </w:p>
    <w:sectPr w:rsidR="008B52D6" w:rsidSect="008B52D6">
      <w:type w:val="continuous"/>
      <w:pgSz w:w="11907" w:h="16840" w:code="9"/>
      <w:pgMar w:top="851" w:right="708" w:bottom="794" w:left="1134" w:header="567" w:footer="567" w:gutter="0"/>
      <w:cols w:num="3"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385EBF" w:rsidRDefault="00385EBF">
      <w:r>
        <w:separator/>
      </w:r>
    </w:p>
  </w:endnote>
  <w:endnote w:type="continuationSeparator" w:id="0">
    <w:p w14:paraId="75E7FA73" w14:textId="77777777" w:rsidR="00385EBF" w:rsidRDefault="00385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6DD53445" w:rsidR="00385EBF" w:rsidRDefault="00385EBF" w:rsidP="00352F71">
    <w:pPr>
      <w:pStyle w:val="Rodap"/>
      <w:tabs>
        <w:tab w:val="clear" w:pos="4419"/>
        <w:tab w:val="center" w:pos="0"/>
      </w:tabs>
      <w:rPr>
        <w:color w:val="0000FF"/>
        <w:sz w:val="14"/>
      </w:rPr>
    </w:pPr>
    <w:r w:rsidRPr="00F60724">
      <w:rPr>
        <w:sz w:val="14"/>
      </w:rPr>
      <w:t xml:space="preserve">PE </w:t>
    </w:r>
    <w:r w:rsidR="00F60724" w:rsidRPr="00F60724">
      <w:rPr>
        <w:sz w:val="14"/>
      </w:rPr>
      <w:t>0</w:t>
    </w:r>
    <w:r w:rsidR="00512B4F">
      <w:rPr>
        <w:sz w:val="14"/>
      </w:rPr>
      <w:t>893</w:t>
    </w:r>
    <w:r w:rsidRPr="00F60724">
      <w:rPr>
        <w:sz w:val="14"/>
      </w:rPr>
      <w:t>/202</w:t>
    </w:r>
    <w:r w:rsidR="004D4E4C" w:rsidRPr="00F60724">
      <w:rPr>
        <w:sz w:val="14"/>
      </w:rPr>
      <w:t>3</w:t>
    </w:r>
    <w:r>
      <w:rPr>
        <w:sz w:val="14"/>
      </w:rPr>
      <w:t xml:space="preserve">                                                                                                                                                                                                                                           Página </w:t>
    </w:r>
    <w:r>
      <w:rPr>
        <w:sz w:val="14"/>
      </w:rPr>
      <w:fldChar w:fldCharType="begin"/>
    </w:r>
    <w:r>
      <w:rPr>
        <w:sz w:val="14"/>
      </w:rPr>
      <w:instrText xml:space="preserve"> PAGE </w:instrText>
    </w:r>
    <w:r>
      <w:rPr>
        <w:sz w:val="14"/>
      </w:rPr>
      <w:fldChar w:fldCharType="separate"/>
    </w:r>
    <w:r w:rsidR="001C60BB">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1C60BB">
      <w:rPr>
        <w:noProof/>
        <w:sz w:val="14"/>
      </w:rPr>
      <w:t>18</w:t>
    </w:r>
    <w:r>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385EBF" w:rsidRDefault="00385EBF">
      <w:r>
        <w:separator/>
      </w:r>
    </w:p>
  </w:footnote>
  <w:footnote w:type="continuationSeparator" w:id="0">
    <w:p w14:paraId="76988453" w14:textId="77777777" w:rsidR="00385EBF" w:rsidRDefault="00385E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385EBF" w:rsidRDefault="00385EBF">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4722554"/>
    <w:multiLevelType w:val="multilevel"/>
    <w:tmpl w:val="F2763580"/>
    <w:lvl w:ilvl="0">
      <w:start w:val="4"/>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6"/>
  </w:num>
  <w:num w:numId="6">
    <w:abstractNumId w:val="8"/>
  </w:num>
  <w:num w:numId="7">
    <w:abstractNumId w:val="5"/>
  </w:num>
  <w:num w:numId="8">
    <w:abstractNumId w:val="7"/>
  </w:num>
  <w:num w:numId="9">
    <w:abstractNumId w:val="12"/>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4"/>
  </w:num>
  <w:num w:numId="33">
    <w:abstractNumId w:val="15"/>
  </w:num>
  <w:num w:numId="34">
    <w:abstractNumId w:val="10"/>
  </w:num>
  <w:num w:numId="35">
    <w:abstractNumId w:val="11"/>
  </w:num>
  <w:num w:numId="36">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0B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3719"/>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5885"/>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5EBF"/>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E4C"/>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2B4F"/>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B52D6"/>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54B"/>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2930"/>
    <w:rsid w:val="009D3C0D"/>
    <w:rsid w:val="009D4635"/>
    <w:rsid w:val="009D5D21"/>
    <w:rsid w:val="009E0507"/>
    <w:rsid w:val="009E36E1"/>
    <w:rsid w:val="009E79BA"/>
    <w:rsid w:val="009F28AE"/>
    <w:rsid w:val="009F45AB"/>
    <w:rsid w:val="009F4742"/>
    <w:rsid w:val="009F4837"/>
    <w:rsid w:val="009F48F9"/>
    <w:rsid w:val="009F4B37"/>
    <w:rsid w:val="009F4C4F"/>
    <w:rsid w:val="009F58FB"/>
    <w:rsid w:val="009F5A36"/>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5F26"/>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0E80"/>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C76E2"/>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570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0615A"/>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0A9"/>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072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link w:val="Ttulo5Char"/>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F6072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Ttulo5Char">
    <w:name w:val="Título 5 Char"/>
    <w:basedOn w:val="Fontepargpadro"/>
    <w:link w:val="Ttulo5"/>
    <w:rsid w:val="00AC76E2"/>
    <w:rPr>
      <w:b/>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BE3B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604CEB6BCD6848C5B0CEB98C2A6B9E8F">
    <w:name w:val="604CEB6BCD6848C5B0CEB98C2A6B9E8F"/>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6C5CA-F36F-4B6D-AA05-36C456E02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2</Pages>
  <Words>609</Words>
  <Characters>3294</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3896</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25</cp:revision>
  <cp:lastPrinted>2023-07-06T16:50:00Z</cp:lastPrinted>
  <dcterms:created xsi:type="dcterms:W3CDTF">2020-05-14T18:48:00Z</dcterms:created>
  <dcterms:modified xsi:type="dcterms:W3CDTF">2023-07-06T17:04:00Z</dcterms:modified>
</cp:coreProperties>
</file>